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6688C5A" w14:textId="77777777" w:rsidR="002D6641" w:rsidRPr="002D6641" w:rsidRDefault="002D6641" w:rsidP="002D664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BCA141B" w14:textId="7DC50001" w:rsidR="006A0A40" w:rsidRPr="00CB7739" w:rsidRDefault="002D6641" w:rsidP="002D6641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w 2024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67F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6877" w14:textId="77777777" w:rsidR="00167F05" w:rsidRDefault="00167F05" w:rsidP="00AC1A4B">
      <w:r>
        <w:separator/>
      </w:r>
    </w:p>
  </w:endnote>
  <w:endnote w:type="continuationSeparator" w:id="0">
    <w:p w14:paraId="70D47163" w14:textId="77777777" w:rsidR="00167F05" w:rsidRDefault="00167F0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C21D3" w14:textId="77777777" w:rsidR="00167F05" w:rsidRDefault="00167F05" w:rsidP="00AC1A4B">
      <w:r>
        <w:separator/>
      </w:r>
    </w:p>
  </w:footnote>
  <w:footnote w:type="continuationSeparator" w:id="0">
    <w:p w14:paraId="681B3DC1" w14:textId="77777777" w:rsidR="00167F05" w:rsidRDefault="00167F0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DED065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D6641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E02891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7F05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0F1C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6641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891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2021-01-22T11:31:00Z</cp:lastPrinted>
  <dcterms:created xsi:type="dcterms:W3CDTF">2021-02-17T13:08:00Z</dcterms:created>
  <dcterms:modified xsi:type="dcterms:W3CDTF">2024-02-23T11:59:00Z</dcterms:modified>
</cp:coreProperties>
</file>